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768FC04" w14:textId="77777777" w:rsidR="00A553B1" w:rsidRPr="00A553B1" w:rsidRDefault="00A553B1" w:rsidP="00A553B1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bookmarkStart w:id="14" w:name="_Hlk112055198"/>
      <w:bookmarkStart w:id="15" w:name="_Hlk112055199"/>
      <w:bookmarkStart w:id="16" w:name="_Hlk192748898"/>
      <w:r w:rsidRPr="00A553B1">
        <w:rPr>
          <w:rFonts w:ascii="Calibri" w:hAnsi="Calibri"/>
          <w:b/>
          <w:bCs/>
          <w:iCs/>
          <w:sz w:val="28"/>
          <w:szCs w:val="28"/>
        </w:rPr>
        <w:t xml:space="preserve">Utwardzenie miejsc postojowych w ciągu ul. Grunwaldzkiej w Bydgoszczy </w:t>
      </w:r>
    </w:p>
    <w:p w14:paraId="01F25E2E" w14:textId="4C7CAEA4" w:rsidR="00362AF1" w:rsidRPr="00782CB5" w:rsidRDefault="00A553B1" w:rsidP="00A553B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r w:rsidRPr="00A553B1">
        <w:rPr>
          <w:rFonts w:ascii="Calibri" w:hAnsi="Calibri"/>
          <w:b/>
          <w:bCs/>
          <w:iCs/>
          <w:sz w:val="28"/>
          <w:szCs w:val="28"/>
        </w:rPr>
        <w:t>(droga serwisowa) na odcinku od ul. Grunwaldzkiej 111 do ul. Grunwaldzkiej 131</w:t>
      </w:r>
      <w:r w:rsidR="00BC64FD" w:rsidRPr="00BC64FD">
        <w:rPr>
          <w:rFonts w:ascii="Calibri" w:hAnsi="Calibri"/>
          <w:b/>
          <w:bCs/>
          <w:iCs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F11984" w:rsidRPr="00F11984">
        <w:rPr>
          <w:rFonts w:ascii="Calibri" w:hAnsi="Calibri"/>
          <w:b/>
          <w:bCs/>
          <w:iCs/>
          <w:sz w:val="28"/>
          <w:szCs w:val="28"/>
        </w:rPr>
        <w:t xml:space="preserve"> </w:t>
      </w:r>
      <w:bookmarkEnd w:id="14"/>
      <w:bookmarkEnd w:id="15"/>
    </w:p>
    <w:bookmarkEnd w:id="16"/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następującego/ych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1C50E" w14:textId="77777777" w:rsidR="00161E5F" w:rsidRDefault="00161E5F">
      <w:r>
        <w:separator/>
      </w:r>
    </w:p>
  </w:endnote>
  <w:endnote w:type="continuationSeparator" w:id="0">
    <w:p w14:paraId="0C334C2F" w14:textId="77777777" w:rsidR="00161E5F" w:rsidRDefault="0016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5CF3A" w14:textId="77777777" w:rsidR="00F418CF" w:rsidRDefault="00F418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D5CEC" w14:textId="77777777" w:rsidR="00F418CF" w:rsidRDefault="00F418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4209" w14:textId="77777777" w:rsidR="00F418CF" w:rsidRDefault="00F41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4458E" w14:textId="77777777" w:rsidR="00161E5F" w:rsidRDefault="00161E5F">
      <w:r>
        <w:separator/>
      </w:r>
    </w:p>
  </w:footnote>
  <w:footnote w:type="continuationSeparator" w:id="0">
    <w:p w14:paraId="2AB84F42" w14:textId="77777777" w:rsidR="00161E5F" w:rsidRDefault="00161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AD07" w14:textId="77777777" w:rsidR="00F418CF" w:rsidRDefault="00F4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65E87" w14:textId="77777777" w:rsidR="00F418CF" w:rsidRDefault="00F418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1F2D2FA8" w:rsidR="006F5D8C" w:rsidRPr="004C6762" w:rsidRDefault="00C36CC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bookmarkStart w:id="17" w:name="_Hlk192748942"/>
    <w:bookmarkStart w:id="18" w:name="_Hlk192748943"/>
    <w:bookmarkStart w:id="19" w:name="_Hlk192748944"/>
    <w:bookmarkStart w:id="20" w:name="_Hlk192748945"/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1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A553B1">
      <w:rPr>
        <w:rFonts w:ascii="Calibri" w:hAnsi="Calibri"/>
        <w:b/>
        <w:bCs/>
        <w:sz w:val="24"/>
        <w:szCs w:val="24"/>
      </w:rPr>
      <w:t>33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1"/>
    <w:r>
      <w:rPr>
        <w:rFonts w:ascii="Calibri" w:hAnsi="Calibri"/>
        <w:b/>
        <w:bCs/>
        <w:sz w:val="24"/>
        <w:szCs w:val="24"/>
      </w:rPr>
      <w:t>5</w:t>
    </w:r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A553B1">
      <w:rPr>
        <w:rFonts w:ascii="Calibri" w:hAnsi="Calibri"/>
        <w:i/>
        <w:sz w:val="18"/>
      </w:rPr>
      <w:t>4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13FA"/>
    <w:rsid w:val="00073A74"/>
    <w:rsid w:val="0008310C"/>
    <w:rsid w:val="00084D7A"/>
    <w:rsid w:val="0008774C"/>
    <w:rsid w:val="00095C4E"/>
    <w:rsid w:val="00096C53"/>
    <w:rsid w:val="000A200E"/>
    <w:rsid w:val="000A3F17"/>
    <w:rsid w:val="000A7269"/>
    <w:rsid w:val="000A7CA2"/>
    <w:rsid w:val="000B1C2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1E5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4BBE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D792C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18D5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C63E5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CB5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08F9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53B1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2A6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C64FD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6CCF"/>
    <w:rsid w:val="00C37CB1"/>
    <w:rsid w:val="00C42FB2"/>
    <w:rsid w:val="00C434E9"/>
    <w:rsid w:val="00C47E38"/>
    <w:rsid w:val="00C55A47"/>
    <w:rsid w:val="00C56020"/>
    <w:rsid w:val="00C56B4F"/>
    <w:rsid w:val="00C60155"/>
    <w:rsid w:val="00C60F14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29E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17DB2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1984"/>
    <w:rsid w:val="00F152DC"/>
    <w:rsid w:val="00F201E6"/>
    <w:rsid w:val="00F30A16"/>
    <w:rsid w:val="00F31E36"/>
    <w:rsid w:val="00F31FBC"/>
    <w:rsid w:val="00F3300E"/>
    <w:rsid w:val="00F418CF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33</cp:revision>
  <cp:lastPrinted>2018-07-06T10:29:00Z</cp:lastPrinted>
  <dcterms:created xsi:type="dcterms:W3CDTF">2021-06-28T12:14:00Z</dcterms:created>
  <dcterms:modified xsi:type="dcterms:W3CDTF">2025-07-16T09:15:00Z</dcterms:modified>
</cp:coreProperties>
</file>